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299B5D05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7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="004663B9">
        <w:rPr>
          <w:rFonts w:asciiTheme="minorHAnsi" w:hAnsiTheme="minorHAnsi" w:cs="Calibri"/>
          <w:szCs w:val="24"/>
        </w:rPr>
        <w:t>–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4663B9">
        <w:rPr>
          <w:rFonts w:asciiTheme="minorHAnsi" w:hAnsiTheme="minorHAnsi" w:cs="Calibri"/>
          <w:b/>
          <w:szCs w:val="24"/>
        </w:rPr>
        <w:t>Stanovení nabídkové ceny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A71487" w:rsidRDefault="00983132" w:rsidP="00983132">
      <w:pPr>
        <w:spacing w:after="0" w:line="240" w:lineRule="auto"/>
        <w:rPr>
          <w:rFonts w:asciiTheme="minorHAnsi" w:hAnsiTheme="minorHAnsi" w:cs="Tahoma"/>
          <w:b/>
          <w:sz w:val="8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6374"/>
      </w:tblGrid>
      <w:tr w:rsidR="00983132" w:rsidRPr="007B7199" w14:paraId="13C7D44A" w14:textId="77777777" w:rsidTr="001A354C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374" w:type="dxa"/>
          </w:tcPr>
          <w:p w14:paraId="2D96F87E" w14:textId="421EBAA9" w:rsidR="00983132" w:rsidRPr="003D6616" w:rsidRDefault="004A009D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4A009D">
              <w:rPr>
                <w:sz w:val="22"/>
                <w:szCs w:val="22"/>
              </w:rPr>
              <w:t>NPK, a.s. - provedení stavebních úprav pro instalaci zdravotnických technologií dodávaných v rámci IROP do Litomyšlské a Svitavské nemocnice</w:t>
            </w:r>
          </w:p>
        </w:tc>
      </w:tr>
    </w:tbl>
    <w:p w14:paraId="74D70134" w14:textId="77777777" w:rsidR="004A009D" w:rsidRPr="004A009D" w:rsidRDefault="004A009D" w:rsidP="004A009D">
      <w:pPr>
        <w:pStyle w:val="Odstavecseseznamem"/>
        <w:rPr>
          <w:rFonts w:asciiTheme="minorHAnsi" w:hAnsiTheme="minorHAnsi"/>
          <w:sz w:val="2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1559"/>
        <w:gridCol w:w="1559"/>
        <w:gridCol w:w="1418"/>
      </w:tblGrid>
      <w:tr w:rsidR="004A009D" w:rsidRPr="004C1DD1" w14:paraId="40414766" w14:textId="77777777" w:rsidTr="004A009D">
        <w:trPr>
          <w:trHeight w:val="315"/>
        </w:trPr>
        <w:tc>
          <w:tcPr>
            <w:tcW w:w="10065" w:type="dxa"/>
            <w:gridSpan w:val="5"/>
            <w:shd w:val="clear" w:color="auto" w:fill="F2F2F2" w:themeFill="background1" w:themeFillShade="F2"/>
            <w:noWrap/>
            <w:vAlign w:val="center"/>
          </w:tcPr>
          <w:p w14:paraId="77562E75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A2E74">
              <w:rPr>
                <w:rFonts w:asciiTheme="minorHAnsi" w:hAnsiTheme="minorHAnsi"/>
                <w:b/>
                <w:bCs/>
              </w:rPr>
              <w:t>Místo plnění: Litomyšlská nemocnice</w:t>
            </w:r>
          </w:p>
        </w:tc>
      </w:tr>
      <w:tr w:rsidR="004A009D" w:rsidRPr="004C1DD1" w14:paraId="52FB8CBF" w14:textId="77777777" w:rsidTr="004A009D">
        <w:trPr>
          <w:trHeight w:val="315"/>
        </w:trPr>
        <w:tc>
          <w:tcPr>
            <w:tcW w:w="4395" w:type="dxa"/>
            <w:shd w:val="clear" w:color="auto" w:fill="F2F2F2" w:themeFill="background1" w:themeFillShade="F2"/>
            <w:noWrap/>
            <w:vAlign w:val="center"/>
          </w:tcPr>
          <w:p w14:paraId="235CE880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Zdravotnická technologie, název stavebního objektu (SO) 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</w:tcPr>
          <w:p w14:paraId="3E50452D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Označení budovy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87A9E8C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3213A7A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DPH v Kč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CCD1717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4A009D" w:rsidRPr="004C1DD1" w14:paraId="6ACB15A9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35F7E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CT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33206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A2E74">
              <w:rPr>
                <w:rFonts w:asciiTheme="minorHAnsi" w:hAnsiTheme="minorHAnsi"/>
              </w:rPr>
              <w:t>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2F46E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821AA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03A5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4A009D" w:rsidRPr="004C1DD1" w14:paraId="692D7D11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0AF08E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Stavební úpravy pro instalaci SO 2.1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BB2A51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5317C8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C40988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E70E3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7E0840" w:rsidRPr="004C1DD1" w14:paraId="76C98A35" w14:textId="77777777" w:rsidTr="007E0840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3F5C2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bookmarkStart w:id="0" w:name="_GoBack" w:colFirst="2" w:colLast="4"/>
            <w:r w:rsidRPr="000A2E74">
              <w:rPr>
                <w:rFonts w:asciiTheme="minorHAnsi" w:hAnsiTheme="minorHAnsi"/>
                <w:bCs/>
              </w:rPr>
              <w:t>RTG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7BB44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A2E74">
              <w:rPr>
                <w:rFonts w:asciiTheme="minorHAnsi" w:hAnsiTheme="minorHAnsi"/>
              </w:rPr>
              <w:t>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F7E47C" w14:textId="77777777" w:rsidR="007E0840" w:rsidRPr="004C1DD1" w:rsidRDefault="007E0840" w:rsidP="00D67F9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55F83" w14:textId="77777777" w:rsidR="007E0840" w:rsidRPr="004C1DD1" w:rsidRDefault="007E0840" w:rsidP="007E084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2DDED0" w14:textId="77777777" w:rsidR="007E0840" w:rsidRPr="004C1DD1" w:rsidRDefault="007E0840" w:rsidP="007E084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bookmarkEnd w:id="0"/>
      <w:tr w:rsidR="007E0840" w:rsidRPr="004C1DD1" w14:paraId="4B03C840" w14:textId="77777777" w:rsidTr="00842704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C7F962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Stavební úpravy pro instalaci SO 2.2a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B6EE42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DF22A9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416836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47D002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7E0840" w:rsidRPr="004C1DD1" w14:paraId="6348210F" w14:textId="77777777" w:rsidTr="00842704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60BD3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RTG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08FEB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A2E74">
              <w:rPr>
                <w:rFonts w:asciiTheme="minorHAnsi" w:hAnsiTheme="minorHAnsi"/>
              </w:rPr>
              <w:t>R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E045D" w14:textId="65CC7562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A1D08" w14:textId="2802943E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F88D0E" w14:textId="79AAC989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7E0840" w:rsidRPr="004C1DD1" w14:paraId="7C62844A" w14:textId="77777777" w:rsidTr="004A009D">
        <w:trPr>
          <w:trHeight w:val="2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292785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Stavební úpravy pro instalaci SO 2.2b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DE08D0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04D1D5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F289B0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98DCFC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A009D" w:rsidRPr="004C1DD1" w14:paraId="01408727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9F56E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Rehabilitační vana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6230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A2E74">
              <w:rPr>
                <w:rFonts w:asciiTheme="minorHAnsi" w:hAnsiTheme="minorHAnsi"/>
              </w:rPr>
              <w:t>M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8B47D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0EC3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2B46D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4A009D" w:rsidRPr="004C1DD1" w14:paraId="7D17BBC8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8D9692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Stavební úpravy pro instalaci SO 2.3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D629BF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0C4708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0E00C6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40555D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A009D" w:rsidRPr="004C1DD1" w14:paraId="63156C9C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D02F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Sušící skříň pro endoskopy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5D8A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0A2E74">
              <w:rPr>
                <w:rFonts w:asciiTheme="minorHAnsi" w:hAnsiTheme="minorHAnsi"/>
              </w:rPr>
              <w:t>M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72F0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40CB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894E8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4A009D" w:rsidRPr="004C1DD1" w14:paraId="7E7D25E0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F47EE7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A2E74">
              <w:rPr>
                <w:rFonts w:asciiTheme="minorHAnsi" w:hAnsiTheme="minorHAnsi"/>
                <w:bCs/>
              </w:rPr>
              <w:t>Stavební úpravy pro instalaci SO 2.7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9B542C8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FA47D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E5FADD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D5FDF9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A009D" w:rsidRPr="004C1DD1" w14:paraId="67F89ABB" w14:textId="77777777" w:rsidTr="004A009D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22FC49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b/>
              </w:rPr>
              <w:t>Celkem za stavební obje</w:t>
            </w:r>
            <w:r>
              <w:rPr>
                <w:rFonts w:asciiTheme="minorHAnsi" w:hAnsiTheme="minorHAnsi"/>
                <w:b/>
              </w:rPr>
              <w:t>kty SO 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54460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8CF822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180159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</w:tbl>
    <w:p w14:paraId="4C8B1229" w14:textId="77777777" w:rsidR="004A009D" w:rsidRPr="004A009D" w:rsidRDefault="004A009D" w:rsidP="004A009D">
      <w:pPr>
        <w:pStyle w:val="Odstavecseseznamem"/>
        <w:rPr>
          <w:rFonts w:asciiTheme="minorHAnsi" w:hAnsiTheme="minorHAnsi"/>
          <w:sz w:val="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1559"/>
        <w:gridCol w:w="1559"/>
        <w:gridCol w:w="1418"/>
      </w:tblGrid>
      <w:tr w:rsidR="004A009D" w:rsidRPr="004C1DD1" w14:paraId="765844CD" w14:textId="77777777" w:rsidTr="004A009D">
        <w:trPr>
          <w:trHeight w:val="315"/>
        </w:trPr>
        <w:tc>
          <w:tcPr>
            <w:tcW w:w="10065" w:type="dxa"/>
            <w:gridSpan w:val="5"/>
            <w:shd w:val="clear" w:color="auto" w:fill="F2F2F2" w:themeFill="background1" w:themeFillShade="F2"/>
            <w:noWrap/>
            <w:vAlign w:val="center"/>
          </w:tcPr>
          <w:p w14:paraId="0E448969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821809">
              <w:rPr>
                <w:rFonts w:asciiTheme="minorHAnsi" w:hAnsiTheme="minorHAnsi"/>
                <w:b/>
                <w:bCs/>
              </w:rPr>
              <w:t>Místo plnění: Svitavská nemocnice</w:t>
            </w:r>
          </w:p>
        </w:tc>
      </w:tr>
      <w:tr w:rsidR="004A009D" w:rsidRPr="004C1DD1" w14:paraId="56902BDF" w14:textId="77777777" w:rsidTr="004A009D">
        <w:trPr>
          <w:trHeight w:val="315"/>
        </w:trPr>
        <w:tc>
          <w:tcPr>
            <w:tcW w:w="4395" w:type="dxa"/>
            <w:shd w:val="clear" w:color="auto" w:fill="F2F2F2" w:themeFill="background1" w:themeFillShade="F2"/>
            <w:noWrap/>
            <w:vAlign w:val="center"/>
          </w:tcPr>
          <w:p w14:paraId="33546D80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Zdravotnická technologie, název stavebního objektu (SO) 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</w:tcPr>
          <w:p w14:paraId="48F9993F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Označení budovy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A78E63F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B25C8FD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DPH v Kč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39C8466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4A009D" w:rsidRPr="004C1DD1" w14:paraId="0129632C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FCB9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CT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F48EE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21809">
              <w:rPr>
                <w:rFonts w:asciiTheme="minorHAnsi" w:hAnsiTheme="minorHAnsi"/>
              </w:rPr>
              <w:t>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DB8E3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AC1EB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E2BF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4A009D" w:rsidRPr="004C1DD1" w14:paraId="4BB9E534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CE4A8E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Stavební úpravy pro instalaci SO 3.1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0EEC93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96913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4DC9F5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496523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7E0840" w:rsidRPr="004C1DD1" w14:paraId="4C6A101B" w14:textId="77777777" w:rsidTr="007E0840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ACE8A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RTG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24506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21809">
              <w:rPr>
                <w:rFonts w:asciiTheme="minorHAnsi" w:hAnsiTheme="minorHAnsi" w:cs="Tahoma"/>
              </w:rPr>
              <w:t>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EB631" w14:textId="77777777" w:rsidR="007E0840" w:rsidRPr="004C1DD1" w:rsidRDefault="007E0840" w:rsidP="00D67F94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06CCA" w14:textId="77777777" w:rsidR="007E0840" w:rsidRPr="004C1DD1" w:rsidRDefault="007E0840" w:rsidP="007E084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A45F1" w14:textId="77777777" w:rsidR="007E0840" w:rsidRPr="004C1DD1" w:rsidRDefault="007E0840" w:rsidP="007E0840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7E0840" w:rsidRPr="004C1DD1" w14:paraId="5A4C69FE" w14:textId="77777777" w:rsidTr="00A546D0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F8C8AF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Stavební úpravy pro instalaci SO 3.2a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2379221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EDCA71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7C0B58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CC14F3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7E0840" w:rsidRPr="004C1DD1" w14:paraId="04E4F516" w14:textId="77777777" w:rsidTr="00A546D0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B2C8F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RTG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4A62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21809">
              <w:rPr>
                <w:rFonts w:asciiTheme="minorHAnsi" w:hAnsiTheme="minorHAnsi" w:cs="Tahoma"/>
              </w:rPr>
              <w:t>I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762AC" w14:textId="6FC00D49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14EDB" w14:textId="755E30C5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AF064" w14:textId="05FDD19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7E0840" w:rsidRPr="004C1DD1" w14:paraId="150F6F3B" w14:textId="77777777" w:rsidTr="004A009D">
        <w:trPr>
          <w:trHeight w:val="2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9B0EC7" w14:textId="77777777" w:rsidR="007E0840" w:rsidRPr="004C1DD1" w:rsidRDefault="007E0840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Stavební úpravy pro instalaci SO 3.2b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92D490" w14:textId="77777777" w:rsidR="007E0840" w:rsidRPr="004C1DD1" w:rsidRDefault="007E0840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F18437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69D4AC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10A825" w14:textId="77777777" w:rsidR="007E0840" w:rsidRPr="004C1DD1" w:rsidRDefault="007E0840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A009D" w:rsidRPr="004C1DD1" w14:paraId="69A2B84A" w14:textId="77777777" w:rsidTr="004A009D">
        <w:trPr>
          <w:trHeight w:val="22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AF178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Sušící skříň pro endoskopy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E438F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821809">
              <w:rPr>
                <w:rFonts w:asciiTheme="minorHAnsi" w:hAnsiTheme="minorHAnsi" w:cs="Tahoma"/>
              </w:rPr>
              <w:t>B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2C348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A5E13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7CC3B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4A009D" w:rsidRPr="004C1DD1" w14:paraId="1230A8C8" w14:textId="77777777" w:rsidTr="004A009D">
        <w:trPr>
          <w:trHeight w:val="3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84EC51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821809">
              <w:rPr>
                <w:rFonts w:asciiTheme="minorHAnsi" w:hAnsiTheme="minorHAnsi"/>
                <w:bCs/>
              </w:rPr>
              <w:t>Stavební úpravy pro instalaci SO 3.4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06A9573" w14:textId="77777777" w:rsidR="004A009D" w:rsidRPr="004C1DD1" w:rsidRDefault="004A009D" w:rsidP="00FD5CFC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F43531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97F86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8E3914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</w:tr>
      <w:tr w:rsidR="004A009D" w:rsidRPr="004C1DD1" w14:paraId="6A80CC95" w14:textId="77777777" w:rsidTr="004A009D">
        <w:trPr>
          <w:trHeight w:val="31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FC7C570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b/>
              </w:rPr>
              <w:t xml:space="preserve">Celkem za stavební objekty SO </w:t>
            </w:r>
            <w:r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EE5026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85A264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B38EFA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</w:tbl>
    <w:p w14:paraId="1CB37A9E" w14:textId="77777777" w:rsidR="004A009D" w:rsidRPr="004C1DD1" w:rsidRDefault="004A009D" w:rsidP="004A009D">
      <w:pPr>
        <w:spacing w:after="0" w:line="259" w:lineRule="auto"/>
        <w:rPr>
          <w:rFonts w:asciiTheme="minorHAnsi" w:hAnsiTheme="minorHAnsi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1559"/>
        <w:gridCol w:w="1417"/>
        <w:gridCol w:w="1560"/>
      </w:tblGrid>
      <w:tr w:rsidR="004A009D" w:rsidRPr="004C1DD1" w14:paraId="39E7EEC5" w14:textId="77777777" w:rsidTr="004A009D">
        <w:trPr>
          <w:trHeight w:val="315"/>
        </w:trPr>
        <w:tc>
          <w:tcPr>
            <w:tcW w:w="5529" w:type="dxa"/>
            <w:shd w:val="clear" w:color="auto" w:fill="F2F2F2" w:themeFill="background1" w:themeFillShade="F2"/>
            <w:noWrap/>
            <w:vAlign w:val="center"/>
          </w:tcPr>
          <w:p w14:paraId="2C73BE57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Stavební objekt (SO) 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F59D942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bez DPH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4F0A805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 xml:space="preserve">DPH v Kč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F6AA925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  <w:bCs/>
              </w:rPr>
              <w:t>Kč včetně DPH</w:t>
            </w:r>
          </w:p>
        </w:tc>
      </w:tr>
      <w:tr w:rsidR="004A009D" w:rsidRPr="004C1DD1" w14:paraId="3E3A0FD6" w14:textId="77777777" w:rsidTr="004A009D">
        <w:trPr>
          <w:trHeight w:val="300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11BFDF00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 xml:space="preserve">Celkem za stavební objekty SO </w:t>
            </w: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08DAB7E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7" w:type="dxa"/>
            <w:shd w:val="clear" w:color="auto" w:fill="auto"/>
          </w:tcPr>
          <w:p w14:paraId="49CDD589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60" w:type="dxa"/>
            <w:shd w:val="clear" w:color="auto" w:fill="auto"/>
          </w:tcPr>
          <w:p w14:paraId="7885C095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4A009D" w:rsidRPr="004C1DD1" w14:paraId="157E5CAE" w14:textId="77777777" w:rsidTr="004A009D">
        <w:trPr>
          <w:trHeight w:val="352"/>
        </w:trPr>
        <w:tc>
          <w:tcPr>
            <w:tcW w:w="5529" w:type="dxa"/>
            <w:shd w:val="clear" w:color="auto" w:fill="auto"/>
            <w:noWrap/>
            <w:vAlign w:val="center"/>
            <w:hideMark/>
          </w:tcPr>
          <w:p w14:paraId="547E5A62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</w:rPr>
              <w:t xml:space="preserve">Celkem za stavební objekty SO </w:t>
            </w: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1559" w:type="dxa"/>
          </w:tcPr>
          <w:p w14:paraId="0E5E530C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7" w:type="dxa"/>
          </w:tcPr>
          <w:p w14:paraId="53A4A6FC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560" w:type="dxa"/>
          </w:tcPr>
          <w:p w14:paraId="6EA6F127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  <w:tr w:rsidR="004A009D" w:rsidRPr="004C1DD1" w14:paraId="53AE182D" w14:textId="77777777" w:rsidTr="004A009D">
        <w:trPr>
          <w:trHeight w:val="315"/>
        </w:trPr>
        <w:tc>
          <w:tcPr>
            <w:tcW w:w="5529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B64E43" w14:textId="77777777" w:rsidR="004A009D" w:rsidRPr="004C1DD1" w:rsidRDefault="004A009D" w:rsidP="00FD5CFC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4C1DD1">
              <w:rPr>
                <w:rFonts w:asciiTheme="minorHAnsi" w:hAnsiTheme="minorHAnsi"/>
                <w:b/>
              </w:rPr>
              <w:t>Celkem za dílo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E52C05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1D680D3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1903A8" w14:textId="77777777" w:rsidR="004A009D" w:rsidRPr="004C1DD1" w:rsidRDefault="004A009D" w:rsidP="00FD5CF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4C1DD1">
              <w:rPr>
                <w:rFonts w:asciiTheme="minorHAnsi" w:hAnsiTheme="minorHAnsi"/>
                <w:color w:val="FF0000"/>
              </w:rPr>
              <w:t>(doplní zhotovitel)</w:t>
            </w:r>
          </w:p>
        </w:tc>
      </w:tr>
    </w:tbl>
    <w:p w14:paraId="30B4C656" w14:textId="77777777" w:rsidR="00D969FB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</w:t>
      </w:r>
    </w:p>
    <w:p w14:paraId="0D5EF246" w14:textId="3278831B" w:rsidR="004B3644" w:rsidRDefault="00D969F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="00CD597A" w:rsidRPr="008351D4">
        <w:rPr>
          <w:rFonts w:asciiTheme="minorHAnsi" w:hAnsiTheme="minorHAnsi" w:cstheme="minorHAnsi"/>
          <w:color w:val="FF0000"/>
        </w:rPr>
        <w:t>dodavatel)</w:t>
      </w:r>
      <w:r w:rsidR="00CD597A"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 w:rsidR="00CD597A">
        <w:rPr>
          <w:rFonts w:asciiTheme="minorHAnsi" w:hAnsiTheme="minorHAnsi" w:cstheme="minorHAnsi"/>
          <w:color w:val="FF0000"/>
        </w:rPr>
        <w:t xml:space="preserve">  </w:t>
      </w:r>
      <w:r w:rsidR="00CD597A"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="00CD597A"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A71487">
      <w:headerReference w:type="default" r:id="rId8"/>
      <w:footerReference w:type="default" r:id="rId9"/>
      <w:pgSz w:w="11906" w:h="16838" w:code="9"/>
      <w:pgMar w:top="1276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40064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840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11" name="Obrázek 1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4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5E9"/>
    <w:rsid w:val="00197828"/>
    <w:rsid w:val="001A0226"/>
    <w:rsid w:val="001A13B9"/>
    <w:rsid w:val="001A14EE"/>
    <w:rsid w:val="001A16BD"/>
    <w:rsid w:val="001A32B6"/>
    <w:rsid w:val="001A354C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55B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3B9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09D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6ABA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840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487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82B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67F94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9FB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406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D969F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67E5-1629-46CD-B454-FBF7235BE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277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2211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22</cp:revision>
  <cp:lastPrinted>2018-10-15T06:15:00Z</cp:lastPrinted>
  <dcterms:created xsi:type="dcterms:W3CDTF">2020-01-10T08:26:00Z</dcterms:created>
  <dcterms:modified xsi:type="dcterms:W3CDTF">2020-09-23T07:19:00Z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